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262DB2" w14:textId="6BCE644E" w:rsidR="00132E50" w:rsidRDefault="00132E50" w:rsidP="00153CE5">
      <w:pPr>
        <w:pStyle w:val="Ttulo1"/>
        <w:numPr>
          <w:ilvl w:val="0"/>
          <w:numId w:val="0"/>
        </w:numPr>
        <w:tabs>
          <w:tab w:val="left" w:pos="1134"/>
        </w:tabs>
        <w:jc w:val="right"/>
        <w:rPr>
          <w:rFonts w:ascii="Calibri" w:hAnsi="Calibri" w:cs="Calibri"/>
          <w:bCs/>
          <w:szCs w:val="24"/>
        </w:rPr>
      </w:pPr>
      <w:r w:rsidRPr="00D21B1E">
        <w:rPr>
          <w:rFonts w:ascii="Calibri" w:hAnsi="Calibri" w:cs="Calibri"/>
          <w:bCs/>
          <w:szCs w:val="24"/>
        </w:rPr>
        <w:t>PREGÃO ELETRÔNICO nº</w:t>
      </w:r>
      <w:r w:rsidR="00084926" w:rsidRPr="00D21B1E">
        <w:rPr>
          <w:rFonts w:ascii="Calibri" w:hAnsi="Calibri" w:cs="Calibri"/>
          <w:bCs/>
          <w:szCs w:val="24"/>
        </w:rPr>
        <w:t xml:space="preserve"> </w:t>
      </w:r>
      <w:r w:rsidR="00D21B1E" w:rsidRPr="00D21B1E">
        <w:rPr>
          <w:rFonts w:ascii="Calibri" w:hAnsi="Calibri" w:cs="Calibri"/>
          <w:bCs/>
          <w:szCs w:val="24"/>
        </w:rPr>
        <w:t>0876</w:t>
      </w:r>
      <w:r w:rsidR="00F2392A" w:rsidRPr="00D21B1E">
        <w:rPr>
          <w:rFonts w:ascii="Calibri" w:hAnsi="Calibri" w:cs="Calibri"/>
          <w:bCs/>
          <w:szCs w:val="24"/>
        </w:rPr>
        <w:t>/20</w:t>
      </w:r>
      <w:r w:rsidR="00095A81" w:rsidRPr="00D21B1E">
        <w:rPr>
          <w:rFonts w:ascii="Calibri" w:hAnsi="Calibri" w:cs="Calibri"/>
          <w:bCs/>
          <w:szCs w:val="24"/>
        </w:rPr>
        <w:t>2</w:t>
      </w:r>
      <w:r w:rsidR="00E718DF" w:rsidRPr="00D21B1E">
        <w:rPr>
          <w:rFonts w:ascii="Calibri" w:hAnsi="Calibri" w:cs="Calibri"/>
          <w:bCs/>
          <w:szCs w:val="24"/>
        </w:rPr>
        <w:t>2</w:t>
      </w:r>
    </w:p>
    <w:p w14:paraId="67EAE2AB" w14:textId="77777777" w:rsidR="00153CE5" w:rsidRPr="00153CE5" w:rsidRDefault="00153CE5" w:rsidP="00153CE5"/>
    <w:p w14:paraId="29B3E978" w14:textId="3906AE56"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3FFB40B5" w:rsidR="00F04A4C" w:rsidRDefault="00F04A4C" w:rsidP="00F04A4C">
      <w:pPr>
        <w:jc w:val="both"/>
        <w:rPr>
          <w:rFonts w:ascii="Calibri" w:hAnsi="Calibri" w:cs="Calibri"/>
          <w:sz w:val="22"/>
          <w:szCs w:val="22"/>
        </w:rPr>
      </w:pPr>
    </w:p>
    <w:p w14:paraId="24EE24EA" w14:textId="41E2D365" w:rsidR="00153CE5" w:rsidRPr="00153CE5" w:rsidRDefault="00153CE5" w:rsidP="00F04A4C">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002F8433" w:rsidR="00F04A4C" w:rsidRDefault="00F04A4C" w:rsidP="00F04A4C">
      <w:pPr>
        <w:pStyle w:val="Contedodoquadro"/>
        <w:tabs>
          <w:tab w:val="clear" w:pos="1152"/>
          <w:tab w:val="left" w:pos="1134"/>
        </w:tabs>
        <w:rPr>
          <w:rFonts w:ascii="Calibri" w:hAnsi="Calibri"/>
          <w:bCs/>
          <w:sz w:val="22"/>
          <w:szCs w:val="22"/>
        </w:rPr>
      </w:pPr>
    </w:p>
    <w:p w14:paraId="39EF408A" w14:textId="2A8BC7D3" w:rsidR="00153CE5" w:rsidRDefault="00153CE5" w:rsidP="00F04A4C">
      <w:pPr>
        <w:pStyle w:val="Contedodoquadro"/>
        <w:tabs>
          <w:tab w:val="clear" w:pos="1152"/>
          <w:tab w:val="left" w:pos="1134"/>
        </w:tabs>
        <w:rPr>
          <w:rFonts w:ascii="Calibri" w:hAnsi="Calibri"/>
          <w:bCs/>
          <w:sz w:val="22"/>
          <w:szCs w:val="22"/>
        </w:rPr>
      </w:pPr>
    </w:p>
    <w:p w14:paraId="4F7DBBC6" w14:textId="77777777" w:rsidR="00153CE5" w:rsidRPr="005711D8" w:rsidRDefault="00153CE5" w:rsidP="00F04A4C">
      <w:pPr>
        <w:pStyle w:val="Contedodoquadro"/>
        <w:tabs>
          <w:tab w:val="clear" w:pos="1152"/>
          <w:tab w:val="left" w:pos="1134"/>
        </w:tabs>
        <w:rPr>
          <w:rFonts w:ascii="Calibri" w:hAnsi="Calibri"/>
          <w:bCs/>
          <w:sz w:val="22"/>
          <w:szCs w:val="22"/>
        </w:rPr>
      </w:pPr>
    </w:p>
    <w:p w14:paraId="694BA9D9" w14:textId="3D211195" w:rsidR="00D83709" w:rsidRDefault="00153CE5"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4A96F089" w14:textId="77777777" w:rsidR="00AE67EB" w:rsidRDefault="00AE67EB" w:rsidP="0034514C">
      <w:pPr>
        <w:ind w:right="27"/>
        <w:jc w:val="center"/>
        <w:rPr>
          <w:rFonts w:ascii="Calibri" w:hAnsi="Calibri" w:cs="Calibri"/>
          <w:i/>
          <w:iCs/>
          <w:sz w:val="22"/>
        </w:rPr>
      </w:pPr>
    </w:p>
    <w:p w14:paraId="5A5A1A43" w14:textId="505AE884" w:rsidR="00153CE5" w:rsidRDefault="00153CE5" w:rsidP="0034514C">
      <w:pPr>
        <w:ind w:right="27"/>
        <w:jc w:val="center"/>
        <w:rPr>
          <w:rFonts w:ascii="Calibri" w:hAnsi="Calibri" w:cs="Calibri"/>
          <w:i/>
          <w:iCs/>
          <w:sz w:val="22"/>
        </w:rPr>
        <w:sectPr w:rsidR="00153CE5"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396FE49E"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14A244E9" w14:textId="1AB62890" w:rsidR="00153CE5" w:rsidRPr="00153CE5" w:rsidRDefault="00153CE5" w:rsidP="0034514C">
      <w:pPr>
        <w:ind w:right="27"/>
        <w:jc w:val="center"/>
        <w:rPr>
          <w:rFonts w:ascii="Calibri" w:hAnsi="Calibri" w:cs="Calibri"/>
          <w:bCs/>
          <w:sz w:val="22"/>
          <w:szCs w:val="22"/>
        </w:rPr>
      </w:pPr>
      <w:r>
        <w:rPr>
          <w:rFonts w:ascii="Calibri" w:hAnsi="Calibri" w:cs="Calibri"/>
          <w:bCs/>
          <w:sz w:val="22"/>
          <w:szCs w:val="22"/>
        </w:rPr>
        <w:t xml:space="preserve">Comercial KS </w:t>
      </w:r>
      <w:proofErr w:type="spellStart"/>
      <w:r>
        <w:rPr>
          <w:rFonts w:ascii="Calibri" w:hAnsi="Calibri" w:cs="Calibri"/>
          <w:bCs/>
          <w:sz w:val="22"/>
          <w:szCs w:val="22"/>
        </w:rPr>
        <w:t>Eireli</w:t>
      </w:r>
      <w:proofErr w:type="spellEnd"/>
    </w:p>
    <w:p w14:paraId="50F516E8" w14:textId="77777777" w:rsidR="0034514C" w:rsidRPr="005711D8" w:rsidRDefault="0034514C" w:rsidP="0034514C">
      <w:pPr>
        <w:ind w:right="27"/>
        <w:jc w:val="center"/>
        <w:rPr>
          <w:rFonts w:ascii="Calibri" w:hAnsi="Calibri" w:cs="Calibri"/>
          <w:sz w:val="22"/>
          <w:szCs w:val="22"/>
        </w:rPr>
      </w:pPr>
    </w:p>
    <w:p w14:paraId="0B947612" w14:textId="77777777" w:rsidR="00153CE5" w:rsidRDefault="00153CE5"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4F11713C"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6B31FBDD" w14:textId="6F1BC206" w:rsidR="00153CE5" w:rsidRPr="00153CE5" w:rsidRDefault="00153CE5" w:rsidP="0034514C">
      <w:pPr>
        <w:ind w:right="27"/>
        <w:jc w:val="center"/>
        <w:rPr>
          <w:rFonts w:ascii="Calibri" w:hAnsi="Calibri" w:cs="Calibri"/>
          <w:bCs/>
          <w:sz w:val="22"/>
          <w:szCs w:val="22"/>
        </w:rPr>
      </w:pPr>
      <w:r>
        <w:rPr>
          <w:rFonts w:ascii="Calibri" w:hAnsi="Calibri" w:cs="Calibri"/>
          <w:bCs/>
          <w:sz w:val="22"/>
          <w:szCs w:val="22"/>
        </w:rPr>
        <w:t>GNB Comércio Atacadista Ltda</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73B1F38E" w14:textId="77777777" w:rsidR="00153CE5" w:rsidRDefault="00153CE5" w:rsidP="00153CE5">
      <w:pPr>
        <w:ind w:right="27"/>
        <w:jc w:val="center"/>
        <w:rPr>
          <w:rFonts w:ascii="Calibri" w:hAnsi="Calibri" w:cs="Calibri"/>
          <w:i/>
          <w:iCs/>
          <w:sz w:val="22"/>
        </w:rPr>
      </w:pPr>
    </w:p>
    <w:p w14:paraId="110E2FB8" w14:textId="77777777" w:rsidR="00153CE5" w:rsidRDefault="00153CE5" w:rsidP="00153CE5">
      <w:pPr>
        <w:ind w:right="27"/>
        <w:jc w:val="center"/>
        <w:rPr>
          <w:rFonts w:ascii="Calibri" w:hAnsi="Calibri" w:cs="Calibri"/>
          <w:i/>
          <w:iCs/>
          <w:sz w:val="22"/>
        </w:rPr>
      </w:pPr>
    </w:p>
    <w:p w14:paraId="62C8FB61" w14:textId="77777777" w:rsidR="00153CE5" w:rsidRDefault="00153CE5" w:rsidP="00153CE5">
      <w:pPr>
        <w:ind w:right="27"/>
        <w:jc w:val="center"/>
        <w:rPr>
          <w:rFonts w:ascii="Calibri" w:hAnsi="Calibri" w:cs="Calibri"/>
          <w:i/>
          <w:iCs/>
          <w:sz w:val="22"/>
        </w:rPr>
      </w:pPr>
    </w:p>
    <w:p w14:paraId="7B9379E1" w14:textId="68496588" w:rsidR="00153CE5" w:rsidRPr="0034514C" w:rsidRDefault="00153CE5" w:rsidP="00153CE5">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63B7A1D9" w14:textId="437A46EC" w:rsidR="00153CE5" w:rsidRPr="00AE67EB" w:rsidRDefault="00153CE5" w:rsidP="00153CE5">
      <w:pPr>
        <w:ind w:right="27"/>
        <w:jc w:val="center"/>
        <w:rPr>
          <w:rFonts w:ascii="Calibri" w:hAnsi="Calibri" w:cs="Calibri"/>
          <w:b/>
          <w:bCs/>
          <w:sz w:val="22"/>
          <w:szCs w:val="22"/>
        </w:rPr>
      </w:pPr>
      <w:r>
        <w:rPr>
          <w:rFonts w:ascii="Calibri" w:hAnsi="Calibri" w:cs="Calibri"/>
          <w:b/>
          <w:bCs/>
          <w:sz w:val="22"/>
          <w:szCs w:val="22"/>
        </w:rPr>
        <w:t>Contratada</w:t>
      </w:r>
    </w:p>
    <w:p w14:paraId="37D5EB26" w14:textId="67032F03" w:rsidR="00153CE5" w:rsidRPr="005711D8" w:rsidRDefault="00153CE5" w:rsidP="00153CE5">
      <w:pPr>
        <w:jc w:val="center"/>
        <w:rPr>
          <w:rFonts w:ascii="Calibri" w:hAnsi="Calibri" w:cs="Calibri"/>
          <w:sz w:val="22"/>
        </w:rPr>
      </w:pPr>
      <w:proofErr w:type="spellStart"/>
      <w:r>
        <w:rPr>
          <w:rFonts w:ascii="Calibri" w:hAnsi="Calibri" w:cs="Calibri"/>
          <w:sz w:val="22"/>
        </w:rPr>
        <w:t>Kilopel</w:t>
      </w:r>
      <w:proofErr w:type="spellEnd"/>
      <w:r>
        <w:rPr>
          <w:rFonts w:ascii="Calibri" w:hAnsi="Calibri" w:cs="Calibri"/>
          <w:sz w:val="22"/>
        </w:rPr>
        <w:t xml:space="preserve"> Distribuidora de Produtos Ltda</w:t>
      </w:r>
    </w:p>
    <w:p w14:paraId="24AAF031" w14:textId="77777777" w:rsidR="00153CE5" w:rsidRPr="0034514C" w:rsidRDefault="00153CE5" w:rsidP="00153CE5">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4CCD440B" w14:textId="02CF59CB" w:rsidR="00153CE5" w:rsidRDefault="00153CE5" w:rsidP="00153CE5">
      <w:pPr>
        <w:ind w:right="27"/>
        <w:jc w:val="center"/>
        <w:rPr>
          <w:rFonts w:ascii="Calibri" w:hAnsi="Calibri" w:cs="Calibri"/>
          <w:b/>
          <w:bCs/>
          <w:sz w:val="22"/>
          <w:szCs w:val="22"/>
        </w:rPr>
      </w:pPr>
      <w:r w:rsidRPr="00AE67EB">
        <w:rPr>
          <w:rFonts w:ascii="Calibri" w:hAnsi="Calibri" w:cs="Calibri"/>
          <w:b/>
          <w:bCs/>
          <w:sz w:val="22"/>
          <w:szCs w:val="22"/>
        </w:rPr>
        <w:t>Contratada</w:t>
      </w:r>
    </w:p>
    <w:p w14:paraId="67B477AB" w14:textId="7278F6C8" w:rsidR="00153CE5" w:rsidRPr="00153CE5" w:rsidRDefault="00153CE5" w:rsidP="00153CE5">
      <w:pPr>
        <w:ind w:right="27"/>
        <w:jc w:val="center"/>
        <w:rPr>
          <w:rFonts w:ascii="Calibri" w:hAnsi="Calibri" w:cs="Calibri"/>
          <w:bCs/>
          <w:sz w:val="22"/>
          <w:szCs w:val="22"/>
        </w:rPr>
      </w:pPr>
      <w:r>
        <w:rPr>
          <w:rFonts w:ascii="Calibri" w:hAnsi="Calibri" w:cs="Calibri"/>
          <w:bCs/>
          <w:sz w:val="22"/>
          <w:szCs w:val="22"/>
        </w:rPr>
        <w:t>Luciana Coelho Gomes 35201367836</w:t>
      </w:r>
    </w:p>
    <w:p w14:paraId="5DE483DC" w14:textId="137EA441" w:rsidR="00153CE5" w:rsidRPr="0034514C" w:rsidRDefault="00153CE5" w:rsidP="00153CE5">
      <w:pPr>
        <w:ind w:right="27"/>
        <w:jc w:val="center"/>
        <w:rPr>
          <w:rFonts w:ascii="Calibri" w:hAnsi="Calibri" w:cs="Calibri"/>
          <w:i/>
          <w:iCs/>
          <w:sz w:val="22"/>
        </w:rPr>
      </w:pPr>
      <w:r>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2A37294" w14:textId="285E623C" w:rsidR="00153CE5" w:rsidRDefault="00153CE5" w:rsidP="00153CE5">
      <w:pPr>
        <w:ind w:right="27"/>
        <w:jc w:val="center"/>
        <w:rPr>
          <w:rFonts w:ascii="Calibri" w:hAnsi="Calibri" w:cs="Calibri"/>
          <w:b/>
          <w:bCs/>
          <w:sz w:val="22"/>
          <w:szCs w:val="22"/>
        </w:rPr>
      </w:pPr>
      <w:r w:rsidRPr="00AE67EB">
        <w:rPr>
          <w:rFonts w:ascii="Calibri" w:hAnsi="Calibri" w:cs="Calibri"/>
          <w:b/>
          <w:bCs/>
          <w:sz w:val="22"/>
          <w:szCs w:val="22"/>
        </w:rPr>
        <w:t>Contratada</w:t>
      </w:r>
    </w:p>
    <w:p w14:paraId="47EB602D" w14:textId="1CA82462" w:rsidR="00153CE5" w:rsidRPr="00153CE5" w:rsidRDefault="00153CE5" w:rsidP="00153CE5">
      <w:pPr>
        <w:ind w:right="27"/>
        <w:jc w:val="center"/>
        <w:rPr>
          <w:rFonts w:ascii="Calibri" w:hAnsi="Calibri" w:cs="Calibri"/>
          <w:bCs/>
          <w:sz w:val="22"/>
          <w:szCs w:val="22"/>
        </w:rPr>
      </w:pPr>
      <w:r>
        <w:rPr>
          <w:rFonts w:ascii="Calibri" w:hAnsi="Calibri" w:cs="Calibri"/>
          <w:bCs/>
          <w:sz w:val="22"/>
          <w:szCs w:val="22"/>
        </w:rPr>
        <w:t>PKB Produtos Químicos Ltda</w:t>
      </w:r>
    </w:p>
    <w:p w14:paraId="736F6191" w14:textId="77777777" w:rsidR="00153CE5" w:rsidRDefault="00153CE5" w:rsidP="00153CE5">
      <w:pPr>
        <w:rPr>
          <w:rFonts w:ascii="Calibri" w:hAnsi="Calibri" w:cs="Calibri"/>
          <w:sz w:val="22"/>
        </w:rPr>
        <w:sectPr w:rsidR="00153CE5" w:rsidSect="00AE67EB">
          <w:type w:val="continuous"/>
          <w:pgSz w:w="11907" w:h="16840" w:code="9"/>
          <w:pgMar w:top="851" w:right="708" w:bottom="794" w:left="1134" w:header="567" w:footer="567" w:gutter="0"/>
          <w:cols w:num="3" w:space="720"/>
        </w:sectPr>
      </w:pPr>
    </w:p>
    <w:p w14:paraId="12FEF4A9" w14:textId="5E817D7D" w:rsidR="00153CE5" w:rsidRDefault="00153CE5" w:rsidP="00153CE5">
      <w:pPr>
        <w:rPr>
          <w:rFonts w:ascii="Calibri" w:hAnsi="Calibri" w:cs="Calibri"/>
          <w:sz w:val="22"/>
        </w:rPr>
      </w:pPr>
    </w:p>
    <w:p w14:paraId="01C5AEAE" w14:textId="77777777" w:rsidR="00153CE5" w:rsidRDefault="00153CE5" w:rsidP="00153CE5">
      <w:pPr>
        <w:ind w:right="27"/>
        <w:jc w:val="center"/>
        <w:rPr>
          <w:rFonts w:ascii="Calibri" w:hAnsi="Calibri" w:cs="Calibri"/>
          <w:i/>
          <w:iCs/>
          <w:sz w:val="22"/>
        </w:rPr>
      </w:pPr>
    </w:p>
    <w:p w14:paraId="59FCA9F8" w14:textId="26395D86" w:rsidR="00153CE5" w:rsidRPr="0034514C" w:rsidRDefault="00153CE5" w:rsidP="00153CE5">
      <w:pPr>
        <w:ind w:right="27"/>
        <w:jc w:val="center"/>
        <w:rPr>
          <w:rFonts w:ascii="Calibri" w:hAnsi="Calibri" w:cs="Calibri"/>
          <w:i/>
          <w:iCs/>
          <w:sz w:val="22"/>
        </w:rPr>
      </w:pPr>
      <w:r>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FD40786" w14:textId="50F65816" w:rsidR="00153CE5" w:rsidRDefault="00153CE5" w:rsidP="00153CE5">
      <w:pPr>
        <w:jc w:val="center"/>
        <w:rPr>
          <w:rFonts w:ascii="Calibri" w:hAnsi="Calibri" w:cs="Calibri"/>
          <w:b/>
          <w:bCs/>
          <w:sz w:val="22"/>
          <w:szCs w:val="22"/>
        </w:rPr>
      </w:pPr>
      <w:r>
        <w:rPr>
          <w:rFonts w:ascii="Calibri" w:hAnsi="Calibri" w:cs="Calibri"/>
          <w:b/>
          <w:bCs/>
          <w:sz w:val="22"/>
          <w:szCs w:val="22"/>
        </w:rPr>
        <w:t>Contratada</w:t>
      </w:r>
    </w:p>
    <w:p w14:paraId="159E17FD" w14:textId="0F4A2A91" w:rsidR="00153CE5" w:rsidRPr="00153CE5" w:rsidRDefault="00153CE5" w:rsidP="00153CE5">
      <w:pPr>
        <w:jc w:val="center"/>
        <w:rPr>
          <w:rFonts w:ascii="Calibri" w:hAnsi="Calibri" w:cs="Calibri"/>
          <w:bCs/>
          <w:sz w:val="22"/>
          <w:szCs w:val="22"/>
        </w:rPr>
      </w:pPr>
      <w:proofErr w:type="spellStart"/>
      <w:r>
        <w:rPr>
          <w:rFonts w:ascii="Calibri" w:hAnsi="Calibri" w:cs="Calibri"/>
          <w:bCs/>
          <w:sz w:val="22"/>
          <w:szCs w:val="22"/>
        </w:rPr>
        <w:t>Safi</w:t>
      </w:r>
      <w:proofErr w:type="spellEnd"/>
      <w:r>
        <w:rPr>
          <w:rFonts w:ascii="Calibri" w:hAnsi="Calibri" w:cs="Calibri"/>
          <w:bCs/>
          <w:sz w:val="22"/>
          <w:szCs w:val="22"/>
        </w:rPr>
        <w:t xml:space="preserve"> Comércio Atacadista </w:t>
      </w:r>
      <w:proofErr w:type="spellStart"/>
      <w:r>
        <w:rPr>
          <w:rFonts w:ascii="Calibri" w:hAnsi="Calibri" w:cs="Calibri"/>
          <w:bCs/>
          <w:sz w:val="22"/>
          <w:szCs w:val="22"/>
        </w:rPr>
        <w:t>Eireli</w:t>
      </w:r>
      <w:proofErr w:type="spellEnd"/>
    </w:p>
    <w:p w14:paraId="6E54FEB5" w14:textId="77777777" w:rsidR="00153CE5" w:rsidRPr="005711D8" w:rsidRDefault="00153CE5" w:rsidP="00153CE5">
      <w:pPr>
        <w:jc w:val="center"/>
        <w:rPr>
          <w:rFonts w:ascii="Calibri" w:hAnsi="Calibri" w:cs="Calibri"/>
          <w:sz w:val="22"/>
        </w:rPr>
      </w:pPr>
    </w:p>
    <w:p w14:paraId="51448452" w14:textId="77777777" w:rsidR="00153CE5" w:rsidRDefault="00153CE5" w:rsidP="00153CE5">
      <w:pPr>
        <w:ind w:right="27"/>
        <w:jc w:val="center"/>
        <w:rPr>
          <w:rFonts w:ascii="Calibri" w:hAnsi="Calibri" w:cs="Calibri"/>
          <w:i/>
          <w:iCs/>
          <w:sz w:val="22"/>
        </w:rPr>
      </w:pPr>
    </w:p>
    <w:p w14:paraId="24316F55" w14:textId="4C952FAE" w:rsidR="00153CE5" w:rsidRPr="0034514C" w:rsidRDefault="00153CE5" w:rsidP="00153CE5">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C9DA114" w14:textId="77777777" w:rsidR="00153CE5" w:rsidRDefault="00153CE5" w:rsidP="00153CE5">
      <w:pPr>
        <w:ind w:right="27"/>
        <w:jc w:val="center"/>
        <w:rPr>
          <w:rFonts w:ascii="Calibri" w:hAnsi="Calibri" w:cs="Calibri"/>
          <w:b/>
          <w:bCs/>
          <w:sz w:val="22"/>
          <w:szCs w:val="22"/>
        </w:rPr>
      </w:pPr>
      <w:r w:rsidRPr="00AE67EB">
        <w:rPr>
          <w:rFonts w:ascii="Calibri" w:hAnsi="Calibri" w:cs="Calibri"/>
          <w:b/>
          <w:bCs/>
          <w:sz w:val="22"/>
          <w:szCs w:val="22"/>
        </w:rPr>
        <w:t>Contratada</w:t>
      </w:r>
    </w:p>
    <w:p w14:paraId="7536E62B" w14:textId="313F188D" w:rsidR="00153CE5" w:rsidRPr="005711D8" w:rsidRDefault="00153CE5" w:rsidP="00153CE5">
      <w:pPr>
        <w:ind w:right="27"/>
        <w:jc w:val="center"/>
        <w:rPr>
          <w:rFonts w:ascii="Calibri" w:hAnsi="Calibri" w:cs="Calibri"/>
          <w:sz w:val="22"/>
          <w:szCs w:val="22"/>
        </w:rPr>
      </w:pPr>
      <w:r>
        <w:rPr>
          <w:rFonts w:ascii="Calibri" w:hAnsi="Calibri" w:cs="Calibri"/>
          <w:sz w:val="22"/>
          <w:szCs w:val="22"/>
        </w:rPr>
        <w:t>Sebold Comercial Atacado de Produtos, Alimentos e Equipamentos Ltda</w:t>
      </w:r>
    </w:p>
    <w:p w14:paraId="5628E79F" w14:textId="77777777" w:rsidR="00153CE5" w:rsidRDefault="00153CE5" w:rsidP="00153CE5">
      <w:pPr>
        <w:ind w:right="27"/>
        <w:jc w:val="center"/>
        <w:rPr>
          <w:rFonts w:ascii="Calibri" w:hAnsi="Calibri" w:cs="Calibri"/>
          <w:i/>
          <w:iCs/>
          <w:sz w:val="22"/>
        </w:rPr>
      </w:pPr>
    </w:p>
    <w:p w14:paraId="7A4A9D18" w14:textId="77777777" w:rsidR="00153CE5" w:rsidRPr="00153CE5" w:rsidRDefault="00153CE5" w:rsidP="00153CE5">
      <w:pPr>
        <w:ind w:right="27"/>
        <w:jc w:val="center"/>
        <w:rPr>
          <w:rFonts w:ascii="Calibri" w:hAnsi="Calibri" w:cs="Calibri"/>
          <w:i/>
          <w:iCs/>
          <w:sz w:val="22"/>
        </w:rPr>
      </w:pPr>
      <w:r w:rsidRPr="00153CE5">
        <w:rPr>
          <w:rFonts w:ascii="Calibri" w:hAnsi="Calibri" w:cs="Calibri"/>
          <w:i/>
          <w:iCs/>
          <w:sz w:val="22"/>
        </w:rPr>
        <w:t>(Assinatura Digital)</w:t>
      </w:r>
    </w:p>
    <w:p w14:paraId="1B7995DC" w14:textId="4004D809" w:rsidR="00153CE5" w:rsidRDefault="00153CE5" w:rsidP="00153CE5">
      <w:pPr>
        <w:ind w:right="27"/>
        <w:jc w:val="center"/>
        <w:rPr>
          <w:rFonts w:ascii="Calibri" w:hAnsi="Calibri" w:cs="Calibri"/>
          <w:b/>
          <w:bCs/>
          <w:sz w:val="22"/>
          <w:szCs w:val="22"/>
        </w:rPr>
      </w:pPr>
      <w:r w:rsidRPr="00AE67EB">
        <w:rPr>
          <w:rFonts w:ascii="Calibri" w:hAnsi="Calibri" w:cs="Calibri"/>
          <w:b/>
          <w:bCs/>
          <w:sz w:val="22"/>
          <w:szCs w:val="22"/>
        </w:rPr>
        <w:t>Contratada</w:t>
      </w:r>
    </w:p>
    <w:p w14:paraId="14E0AC9C" w14:textId="7CB130C8" w:rsidR="00153CE5" w:rsidRPr="00153CE5" w:rsidRDefault="00153CE5" w:rsidP="00153CE5">
      <w:pPr>
        <w:ind w:right="27"/>
        <w:jc w:val="center"/>
        <w:rPr>
          <w:rFonts w:ascii="Calibri" w:hAnsi="Calibri" w:cs="Calibri"/>
          <w:bCs/>
          <w:sz w:val="22"/>
          <w:szCs w:val="22"/>
        </w:rPr>
      </w:pPr>
      <w:r>
        <w:rPr>
          <w:rFonts w:ascii="Calibri" w:hAnsi="Calibri" w:cs="Calibri"/>
          <w:bCs/>
          <w:sz w:val="22"/>
          <w:szCs w:val="22"/>
        </w:rPr>
        <w:t>Sebold Indústria de Cosméticos Ltda</w:t>
      </w:r>
    </w:p>
    <w:p w14:paraId="2276E161" w14:textId="77777777" w:rsidR="00153CE5" w:rsidRDefault="00153CE5" w:rsidP="00153CE5">
      <w:pPr>
        <w:rPr>
          <w:rFonts w:ascii="Calibri" w:hAnsi="Calibri" w:cs="Calibri"/>
          <w:sz w:val="22"/>
        </w:rPr>
        <w:sectPr w:rsidR="00153CE5" w:rsidSect="00AE67EB">
          <w:type w:val="continuous"/>
          <w:pgSz w:w="11907" w:h="16840" w:code="9"/>
          <w:pgMar w:top="851" w:right="708" w:bottom="794" w:left="1134" w:header="567" w:footer="567" w:gutter="0"/>
          <w:cols w:num="3" w:space="720"/>
        </w:sectPr>
      </w:pPr>
    </w:p>
    <w:p w14:paraId="45B11284" w14:textId="77777777" w:rsidR="00153CE5" w:rsidRPr="005711D8" w:rsidRDefault="00153CE5" w:rsidP="00153CE5">
      <w:pPr>
        <w:rPr>
          <w:rFonts w:ascii="Calibri" w:hAnsi="Calibri" w:cs="Calibri"/>
          <w:sz w:val="22"/>
        </w:rPr>
      </w:pPr>
    </w:p>
    <w:p w14:paraId="18D1825E" w14:textId="77777777" w:rsidR="00153CE5" w:rsidRPr="0034514C" w:rsidRDefault="00153CE5" w:rsidP="00153CE5">
      <w:pPr>
        <w:ind w:right="27"/>
        <w:jc w:val="center"/>
        <w:rPr>
          <w:rFonts w:ascii="Calibri" w:hAnsi="Calibri" w:cs="Calibri"/>
          <w:i/>
          <w:iCs/>
          <w:sz w:val="22"/>
        </w:rPr>
      </w:pPr>
      <w:r>
        <w:rPr>
          <w:rFonts w:ascii="Calibri" w:hAnsi="Calibri" w:cs="Calibri"/>
          <w:i/>
          <w:iCs/>
          <w:sz w:val="22"/>
        </w:rPr>
        <w:t>(A</w:t>
      </w:r>
      <w:r w:rsidRPr="0034514C">
        <w:rPr>
          <w:rFonts w:ascii="Calibri" w:hAnsi="Calibri" w:cs="Calibri"/>
          <w:i/>
          <w:iCs/>
          <w:sz w:val="22"/>
        </w:rPr>
        <w:t>ssinatura Digital)</w:t>
      </w:r>
    </w:p>
    <w:p w14:paraId="388311A3" w14:textId="77777777" w:rsidR="00153CE5" w:rsidRDefault="00153CE5" w:rsidP="00153CE5">
      <w:pPr>
        <w:jc w:val="center"/>
        <w:rPr>
          <w:rFonts w:ascii="Calibri" w:hAnsi="Calibri" w:cs="Calibri"/>
          <w:b/>
          <w:bCs/>
          <w:sz w:val="22"/>
          <w:szCs w:val="22"/>
        </w:rPr>
      </w:pPr>
      <w:r>
        <w:rPr>
          <w:rFonts w:ascii="Calibri" w:hAnsi="Calibri" w:cs="Calibri"/>
          <w:b/>
          <w:bCs/>
          <w:sz w:val="22"/>
          <w:szCs w:val="22"/>
        </w:rPr>
        <w:t>Contratada</w:t>
      </w:r>
    </w:p>
    <w:p w14:paraId="17486A9E" w14:textId="3815D01E" w:rsidR="00153CE5" w:rsidRPr="00153CE5" w:rsidRDefault="00153CE5" w:rsidP="00153CE5">
      <w:pPr>
        <w:jc w:val="center"/>
        <w:rPr>
          <w:rFonts w:ascii="Calibri" w:hAnsi="Calibri" w:cs="Calibri"/>
          <w:bCs/>
          <w:sz w:val="22"/>
          <w:szCs w:val="22"/>
        </w:rPr>
      </w:pPr>
      <w:r>
        <w:rPr>
          <w:rFonts w:ascii="Calibri" w:hAnsi="Calibri" w:cs="Calibri"/>
          <w:bCs/>
          <w:sz w:val="22"/>
          <w:szCs w:val="22"/>
        </w:rPr>
        <w:t>S</w:t>
      </w:r>
      <w:r>
        <w:rPr>
          <w:rFonts w:ascii="Calibri" w:hAnsi="Calibri" w:cs="Calibri"/>
          <w:bCs/>
          <w:sz w:val="22"/>
          <w:szCs w:val="22"/>
        </w:rPr>
        <w:t>oma Comércio de Alimentos Ltda</w:t>
      </w:r>
      <w:bookmarkStart w:id="0" w:name="_GoBack"/>
      <w:bookmarkEnd w:id="0"/>
    </w:p>
    <w:p w14:paraId="7847F51E" w14:textId="77777777" w:rsidR="00153CE5" w:rsidRPr="005711D8" w:rsidRDefault="00153CE5" w:rsidP="00153CE5">
      <w:pPr>
        <w:rPr>
          <w:rFonts w:ascii="Calibri" w:hAnsi="Calibri" w:cs="Calibri"/>
          <w:sz w:val="22"/>
        </w:rPr>
      </w:pPr>
    </w:p>
    <w:sectPr w:rsidR="00153CE5" w:rsidRPr="005711D8" w:rsidSect="00153CE5">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F412C7" w:rsidRDefault="00F412C7">
      <w:r>
        <w:separator/>
      </w:r>
    </w:p>
  </w:endnote>
  <w:endnote w:type="continuationSeparator" w:id="0">
    <w:p w14:paraId="75E7FA73" w14:textId="77777777" w:rsidR="00F412C7" w:rsidRDefault="00F4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47E31A2F" w:rsidR="00B630C3" w:rsidRDefault="00352F71" w:rsidP="00352F71">
    <w:pPr>
      <w:pStyle w:val="Rodap"/>
      <w:tabs>
        <w:tab w:val="clear" w:pos="4419"/>
        <w:tab w:val="center" w:pos="0"/>
      </w:tabs>
      <w:rPr>
        <w:color w:val="0000FF"/>
        <w:sz w:val="14"/>
      </w:rPr>
    </w:pPr>
    <w:r>
      <w:rPr>
        <w:sz w:val="14"/>
      </w:rPr>
      <w:t xml:space="preserve">PE </w:t>
    </w:r>
    <w:r w:rsidR="00D21B1E" w:rsidRPr="00D21B1E">
      <w:rPr>
        <w:sz w:val="14"/>
      </w:rPr>
      <w:t>0876</w:t>
    </w:r>
    <w:r w:rsidRPr="00D21B1E">
      <w:rPr>
        <w:sz w:val="14"/>
      </w:rPr>
      <w:t>/202</w:t>
    </w:r>
    <w:r w:rsidR="00E718DF" w:rsidRPr="00D21B1E">
      <w:rPr>
        <w:sz w:val="14"/>
      </w:rPr>
      <w:t>2</w:t>
    </w:r>
    <w:r>
      <w:rPr>
        <w:sz w:val="14"/>
      </w:rPr>
      <w:t xml:space="preserve">                                                                                                                            </w:t>
    </w:r>
    <w:r w:rsidR="00B630C3">
      <w:rPr>
        <w:sz w:val="14"/>
      </w:rPr>
      <w:t xml:space="preserve">                                                                                                               Página </w:t>
    </w:r>
    <w:r w:rsidR="00B630C3">
      <w:rPr>
        <w:sz w:val="14"/>
      </w:rPr>
      <w:fldChar w:fldCharType="begin"/>
    </w:r>
    <w:r w:rsidR="00B630C3">
      <w:rPr>
        <w:sz w:val="14"/>
      </w:rPr>
      <w:instrText xml:space="preserve"> PAGE </w:instrText>
    </w:r>
    <w:r w:rsidR="00B630C3">
      <w:rPr>
        <w:sz w:val="14"/>
      </w:rPr>
      <w:fldChar w:fldCharType="separate"/>
    </w:r>
    <w:r w:rsidR="00CF431C">
      <w:rPr>
        <w:noProof/>
        <w:sz w:val="14"/>
      </w:rPr>
      <w:t>16</w:t>
    </w:r>
    <w:r w:rsidR="00B630C3">
      <w:rPr>
        <w:sz w:val="14"/>
      </w:rPr>
      <w:fldChar w:fldCharType="end"/>
    </w:r>
    <w:r w:rsidR="00B630C3">
      <w:rPr>
        <w:sz w:val="14"/>
      </w:rPr>
      <w:t xml:space="preserve"> de </w:t>
    </w:r>
    <w:r w:rsidR="00B630C3">
      <w:rPr>
        <w:sz w:val="14"/>
      </w:rPr>
      <w:fldChar w:fldCharType="begin"/>
    </w:r>
    <w:r w:rsidR="00B630C3">
      <w:rPr>
        <w:sz w:val="14"/>
      </w:rPr>
      <w:instrText xml:space="preserve"> NUMPAGES \*Arabic </w:instrText>
    </w:r>
    <w:r w:rsidR="00B630C3">
      <w:rPr>
        <w:sz w:val="14"/>
      </w:rPr>
      <w:fldChar w:fldCharType="separate"/>
    </w:r>
    <w:r w:rsidR="00CF431C">
      <w:rPr>
        <w:noProof/>
        <w:sz w:val="14"/>
      </w:rPr>
      <w:t>18</w:t>
    </w:r>
    <w:r w:rsidR="00B630C3">
      <w:rPr>
        <w:sz w:val="14"/>
      </w:rPr>
      <w:fldChar w:fldCharType="end"/>
    </w:r>
    <w:r w:rsidR="00B630C3">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F412C7" w:rsidRDefault="00F412C7">
      <w:r>
        <w:separator/>
      </w:r>
    </w:p>
  </w:footnote>
  <w:footnote w:type="continuationSeparator" w:id="0">
    <w:p w14:paraId="76988453" w14:textId="77777777" w:rsidR="00F412C7" w:rsidRDefault="00F41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6A59DF" w:rsidRDefault="00D9682D">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B44B3A" w:rsidRPr="006A59DF" w:rsidRDefault="00B44B3A">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A712415"/>
    <w:multiLevelType w:val="multilevel"/>
    <w:tmpl w:val="B2001684"/>
    <w:lvl w:ilvl="0">
      <w:start w:val="9"/>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1" w15:restartNumberingAfterBreak="0">
    <w:nsid w:val="52FA04E4"/>
    <w:multiLevelType w:val="multilevel"/>
    <w:tmpl w:val="B3881474"/>
    <w:lvl w:ilvl="0">
      <w:start w:val="1"/>
      <w:numFmt w:val="decimal"/>
      <w:lvlText w:val="%1."/>
      <w:lvlJc w:val="left"/>
      <w:pPr>
        <w:ind w:left="502" w:hanging="360"/>
      </w:pPr>
      <w:rPr>
        <w:rFonts w:hint="default"/>
      </w:rPr>
    </w:lvl>
    <w:lvl w:ilvl="1">
      <w:start w:val="1"/>
      <w:numFmt w:val="decimal"/>
      <w:lvlText w:val="%1.%2."/>
      <w:lvlJc w:val="left"/>
      <w:pPr>
        <w:ind w:left="716" w:hanging="432"/>
      </w:pPr>
      <w:rPr>
        <w:b/>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7366CF1"/>
    <w:multiLevelType w:val="multilevel"/>
    <w:tmpl w:val="076C0B0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6"/>
  </w:num>
  <w:num w:numId="6">
    <w:abstractNumId w:val="8"/>
  </w:num>
  <w:num w:numId="7">
    <w:abstractNumId w:val="5"/>
  </w:num>
  <w:num w:numId="8">
    <w:abstractNumId w:val="7"/>
  </w:num>
  <w:num w:numId="9">
    <w:abstractNumId w:val="13"/>
  </w:num>
  <w:num w:numId="10">
    <w:abstractNumId w:val="16"/>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0"/>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6"/>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4"/>
  </w:num>
  <w:num w:numId="33">
    <w:abstractNumId w:val="15"/>
  </w:num>
  <w:num w:numId="34">
    <w:abstractNumId w:val="9"/>
  </w:num>
  <w:num w:numId="35">
    <w:abstractNumId w:val="0"/>
  </w:num>
  <w:num w:numId="36">
    <w:abstractNumId w:val="11"/>
  </w:num>
  <w:num w:numId="37">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30B"/>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3CE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35B"/>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430B"/>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3D02"/>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2EBC"/>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1B1E"/>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BF2EBC"/>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5F3E3E"/>
    <w:rsid w:val="009A05A2"/>
    <w:rsid w:val="009B223E"/>
    <w:rsid w:val="009E1DF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339A7-C4D9-46D2-B449-A901C7E03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545</Words>
  <Characters>2949</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3488</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18</cp:revision>
  <cp:lastPrinted>2022-07-13T21:42:00Z</cp:lastPrinted>
  <dcterms:created xsi:type="dcterms:W3CDTF">2020-05-14T18:48:00Z</dcterms:created>
  <dcterms:modified xsi:type="dcterms:W3CDTF">2022-08-08T18:41:00Z</dcterms:modified>
</cp:coreProperties>
</file>